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08B329" w14:textId="77777777" w:rsidR="00512B8B" w:rsidRPr="002431BA" w:rsidRDefault="00C31742">
      <w:pPr>
        <w:tabs>
          <w:tab w:val="right" w:leader="dot" w:pos="4536"/>
        </w:tabs>
        <w:rPr>
          <w:rFonts w:ascii="Arial Narrow" w:hAnsi="Arial Narrow"/>
          <w:b/>
          <w:iCs/>
          <w:sz w:val="18"/>
          <w:szCs w:val="18"/>
        </w:rPr>
      </w:pPr>
      <w:r w:rsidRPr="002431BA">
        <w:rPr>
          <w:rFonts w:ascii="Arial Narrow" w:hAnsi="Arial Narrow"/>
          <w:b/>
          <w:iCs/>
          <w:sz w:val="18"/>
          <w:szCs w:val="18"/>
        </w:rPr>
        <w:t>Podmiot udostępniający zasoby</w:t>
      </w:r>
      <w:r w:rsidR="00512B8B" w:rsidRPr="002431BA">
        <w:rPr>
          <w:rFonts w:ascii="Arial Narrow" w:hAnsi="Arial Narrow"/>
          <w:b/>
          <w:iCs/>
          <w:sz w:val="18"/>
          <w:szCs w:val="18"/>
        </w:rPr>
        <w:t>:</w:t>
      </w:r>
    </w:p>
    <w:p w14:paraId="0DCE17CB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6738FCD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A608923" w14:textId="77777777" w:rsidR="00C31742" w:rsidRPr="002431BA" w:rsidRDefault="00C31742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479B924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8"/>
          <w:szCs w:val="18"/>
        </w:rPr>
      </w:pPr>
      <w:r w:rsidRPr="002431BA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3CC0611C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Cs/>
          <w:sz w:val="16"/>
          <w:szCs w:val="16"/>
        </w:rPr>
      </w:pPr>
    </w:p>
    <w:p w14:paraId="3B5A5081" w14:textId="77777777" w:rsidR="00CE3A7A" w:rsidRPr="002431BA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2CF3CD5" w14:textId="77777777" w:rsidR="00A14163" w:rsidRPr="002431BA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2431BA">
        <w:rPr>
          <w:rFonts w:ascii="Arial Narrow" w:hAnsi="Arial Narrow"/>
          <w:b/>
          <w:bCs/>
          <w:u w:val="single"/>
        </w:rPr>
        <w:t xml:space="preserve">OŚWIADCZENIE </w:t>
      </w:r>
      <w:r w:rsidR="00EE7EAE" w:rsidRPr="002431BA">
        <w:rPr>
          <w:rFonts w:ascii="Arial Narrow" w:hAnsi="Arial Narrow"/>
          <w:b/>
          <w:bCs/>
          <w:u w:val="single"/>
        </w:rPr>
        <w:t>PODMIOTU UDOSTĘPNIAJĄCEGO ZASOBY</w:t>
      </w:r>
    </w:p>
    <w:p w14:paraId="335D744C" w14:textId="77777777" w:rsidR="00D973E5" w:rsidRPr="002431BA" w:rsidRDefault="00D973E5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34354F0" w14:textId="77777777" w:rsidR="00512B8B" w:rsidRPr="002431BA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2431BA">
        <w:rPr>
          <w:rFonts w:ascii="Arial Narrow" w:hAnsi="Arial Narrow"/>
          <w:b/>
          <w:bCs/>
        </w:rPr>
        <w:t>składane na podstawie art. 125 ust</w:t>
      </w:r>
      <w:r w:rsidR="00B34353" w:rsidRPr="002431BA">
        <w:rPr>
          <w:rFonts w:ascii="Arial Narrow" w:hAnsi="Arial Narrow"/>
          <w:b/>
          <w:bCs/>
        </w:rPr>
        <w:t>.</w:t>
      </w:r>
      <w:r w:rsidRPr="002431BA">
        <w:rPr>
          <w:rFonts w:ascii="Arial Narrow" w:hAnsi="Arial Narrow"/>
          <w:b/>
          <w:bCs/>
        </w:rPr>
        <w:t xml:space="preserve"> 1 ustawy z dnia 11 września 2019r.- Prawo zamówień publicznych w postępowaniu o udzielenie zamówienia publicznego prowadzonego w trybie podstawowym pn.</w:t>
      </w:r>
    </w:p>
    <w:p w14:paraId="691E400B" w14:textId="77777777" w:rsidR="00FD1294" w:rsidRPr="002431BA" w:rsidRDefault="00FD1294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488BE36D" w14:textId="3423E693" w:rsidR="00A12A4A" w:rsidRDefault="00A12A4A" w:rsidP="00D85AB8">
      <w:pPr>
        <w:pStyle w:val="Normalny1"/>
        <w:jc w:val="center"/>
        <w:rPr>
          <w:rFonts w:ascii="Arial Narrow" w:hAnsi="Arial Narrow"/>
          <w:b/>
          <w:bCs/>
          <w:i/>
        </w:rPr>
      </w:pPr>
      <w:r>
        <w:rPr>
          <w:rFonts w:ascii="Arial Narrow" w:hAnsi="Arial Narrow"/>
          <w:b/>
          <w:bCs/>
        </w:rPr>
        <w:t>„</w:t>
      </w:r>
      <w:r w:rsidR="000358D7">
        <w:rPr>
          <w:rFonts w:ascii="Arial Narrow" w:hAnsi="Arial Narrow"/>
          <w:b/>
          <w:bCs/>
          <w:i/>
          <w:iCs/>
        </w:rPr>
        <w:t>Zakup</w:t>
      </w:r>
      <w:r w:rsidR="00283CEE">
        <w:rPr>
          <w:rFonts w:ascii="Arial Narrow" w:hAnsi="Arial Narrow"/>
          <w:b/>
          <w:bCs/>
          <w:i/>
          <w:iCs/>
        </w:rPr>
        <w:t xml:space="preserve"> używanego pojazdu z urządzeniem hakowym </w:t>
      </w:r>
      <w:r w:rsidR="00D85AB8">
        <w:rPr>
          <w:rFonts w:ascii="Arial Narrow" w:hAnsi="Arial Narrow"/>
          <w:b/>
          <w:bCs/>
          <w:i/>
        </w:rPr>
        <w:t>”</w:t>
      </w:r>
    </w:p>
    <w:p w14:paraId="39A0A8FC" w14:textId="77777777" w:rsidR="00D85AB8" w:rsidRPr="002431BA" w:rsidRDefault="00D85AB8" w:rsidP="00D85AB8">
      <w:pPr>
        <w:pStyle w:val="Normalny1"/>
        <w:jc w:val="center"/>
        <w:rPr>
          <w:rFonts w:ascii="Arial Narrow" w:hAnsi="Arial Narrow"/>
          <w:b/>
          <w:bCs/>
        </w:rPr>
      </w:pPr>
    </w:p>
    <w:p w14:paraId="637FA3F6" w14:textId="77777777" w:rsidR="007B7E1C" w:rsidRPr="002431BA" w:rsidRDefault="00512B8B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PRZESŁANEK WYKLUCZENIA Z POSTĘPOWANIA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2C1FB18" w14:textId="77777777" w:rsidR="00512B8B" w:rsidRPr="002431BA" w:rsidRDefault="00512B8B">
      <w:pPr>
        <w:pStyle w:val="Normalny1"/>
        <w:jc w:val="both"/>
        <w:rPr>
          <w:rFonts w:ascii="Arial Narrow" w:hAnsi="Arial Narrow"/>
          <w:b/>
        </w:rPr>
      </w:pPr>
    </w:p>
    <w:p w14:paraId="56CAA2AE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bCs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36CFDAAF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F052D82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64AFCE6F" w14:textId="77777777" w:rsidR="00F65BF4" w:rsidRPr="002431BA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478F5BFB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61C875FC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62634187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4D5B0FC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64F37E53" w14:textId="45EE09ED" w:rsidR="00F65BF4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4F3134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3B5598">
        <w:rPr>
          <w:rFonts w:ascii="Arial Narrow" w:hAnsi="Arial Narrow"/>
          <w:color w:val="000000"/>
          <w:kern w:val="2"/>
          <w:sz w:val="22"/>
          <w:szCs w:val="22"/>
        </w:rPr>
        <w:t xml:space="preserve"> i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 7) ustawy </w:t>
      </w:r>
      <w:proofErr w:type="spellStart"/>
      <w:r w:rsidRPr="002431BA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6C421AA1" w14:textId="77777777" w:rsid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3F048295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2B125DC7" w14:textId="77777777" w:rsid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2AA0577" w14:textId="22E74275" w:rsidR="001A27D6" w:rsidRPr="008B4BB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FA067F2" w14:textId="2589DB5F" w:rsidR="001A27D6" w:rsidRPr="002431BA" w:rsidRDefault="001A27D6" w:rsidP="008B4BB6">
      <w:pPr>
        <w:suppressAutoHyphens w:val="0"/>
        <w:autoSpaceDE/>
        <w:autoSpaceDN w:val="0"/>
        <w:ind w:left="70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 xml:space="preserve">Dz. U. z 2023 r. poz. 1497 z </w:t>
      </w:r>
      <w:proofErr w:type="spellStart"/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>. zm.</w:t>
      </w:r>
      <w:r w:rsidRPr="001A27D6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032884" w:rsidRPr="00032884">
        <w:rPr>
          <w:rFonts w:ascii="Arial Narrow" w:hAnsi="Arial Narrow"/>
          <w:color w:val="000000"/>
          <w:kern w:val="1"/>
          <w:sz w:val="22"/>
          <w:szCs w:val="22"/>
        </w:rPr>
        <w:t xml:space="preserve"> 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032884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67C06DDA" w14:textId="77777777" w:rsidR="00FD1294" w:rsidRPr="002431BA" w:rsidRDefault="00FD1294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433436" w14:textId="77777777" w:rsidR="006333E1" w:rsidRPr="001A27D6" w:rsidRDefault="00FD1294" w:rsidP="001A27D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2431BA">
        <w:rPr>
          <w:rFonts w:ascii="Arial Narrow" w:hAnsi="Arial Narrow"/>
          <w:color w:val="000000"/>
          <w:kern w:val="1"/>
          <w:sz w:val="22"/>
          <w:szCs w:val="22"/>
        </w:rPr>
        <w:t>*</w:t>
      </w:r>
      <w:r w:rsidRPr="002431BA">
        <w:rPr>
          <w:rFonts w:ascii="Arial Narrow" w:hAnsi="Arial Narrow"/>
          <w:i/>
          <w:color w:val="000000"/>
          <w:kern w:val="1"/>
          <w:sz w:val="22"/>
          <w:szCs w:val="22"/>
        </w:rPr>
        <w:t>zaznaczyć właściwe</w:t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1936EAAA" w14:textId="77777777" w:rsidR="00E44494" w:rsidRPr="002431BA" w:rsidRDefault="006333E1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6AD53693" w14:textId="77777777" w:rsidR="00DB1E74" w:rsidRPr="002431BA" w:rsidRDefault="00DB1E74" w:rsidP="00493AB7">
      <w:pPr>
        <w:tabs>
          <w:tab w:val="left" w:pos="0"/>
        </w:tabs>
        <w:rPr>
          <w:rFonts w:ascii="Arial Narrow" w:hAnsi="Arial Narrow"/>
          <w:i/>
          <w:iCs/>
          <w:sz w:val="22"/>
          <w:szCs w:val="22"/>
        </w:rPr>
      </w:pPr>
    </w:p>
    <w:p w14:paraId="109B95CC" w14:textId="77777777" w:rsidR="001F0526" w:rsidRPr="002431BA" w:rsidRDefault="001F0526" w:rsidP="00B34353">
      <w:pPr>
        <w:pStyle w:val="Normalny1"/>
        <w:numPr>
          <w:ilvl w:val="0"/>
          <w:numId w:val="12"/>
        </w:numPr>
        <w:jc w:val="center"/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SPEŁNIANIA WARUNKÓW UDZIAŁU W POSTĘPOWANIU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BCE7845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7AE8BBA4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4D7374D8" w14:textId="68CA2844" w:rsidR="001F0526" w:rsidRPr="002431BA" w:rsidRDefault="00DB1E74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Pr="002431BA">
        <w:rPr>
          <w:rFonts w:ascii="Arial Narrow" w:hAnsi="Arial Narrow"/>
          <w:bCs/>
          <w:sz w:val="22"/>
          <w:szCs w:val="22"/>
        </w:rPr>
        <w:t>, że spełniam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="001F0526" w:rsidRPr="002431BA">
        <w:rPr>
          <w:rFonts w:ascii="Arial Narrow" w:hAnsi="Arial Narrow"/>
          <w:bCs/>
          <w:sz w:val="22"/>
          <w:szCs w:val="22"/>
        </w:rPr>
        <w:t xml:space="preserve"> warunki udziału w postępowaniu określone przez Zamawiającego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1F0526" w:rsidRPr="002431BA">
        <w:rPr>
          <w:rFonts w:ascii="Arial Narrow" w:hAnsi="Arial Narrow"/>
          <w:sz w:val="22"/>
          <w:szCs w:val="22"/>
        </w:rPr>
        <w:t xml:space="preserve">w </w:t>
      </w:r>
      <w:r w:rsidR="00A11665">
        <w:rPr>
          <w:rFonts w:ascii="Arial Narrow" w:hAnsi="Arial Narrow"/>
          <w:sz w:val="22"/>
          <w:szCs w:val="22"/>
        </w:rPr>
        <w:t>Rozdziale V</w:t>
      </w:r>
      <w:r w:rsidR="00B504BE" w:rsidRPr="002431BA">
        <w:rPr>
          <w:rFonts w:ascii="Arial Narrow" w:hAnsi="Arial Narrow"/>
          <w:sz w:val="22"/>
          <w:szCs w:val="22"/>
        </w:rPr>
        <w:t xml:space="preserve"> </w:t>
      </w:r>
      <w:r w:rsidR="001F0526" w:rsidRPr="002431BA">
        <w:rPr>
          <w:rFonts w:ascii="Arial Narrow" w:hAnsi="Arial Narrow"/>
          <w:sz w:val="22"/>
          <w:szCs w:val="22"/>
        </w:rPr>
        <w:t>S</w:t>
      </w:r>
      <w:r w:rsidR="00B504BE" w:rsidRPr="002431BA">
        <w:rPr>
          <w:rFonts w:ascii="Arial Narrow" w:hAnsi="Arial Narrow"/>
          <w:sz w:val="22"/>
          <w:szCs w:val="22"/>
        </w:rPr>
        <w:t>pecyfikacji Warunków Zamówienia</w:t>
      </w:r>
      <w:r w:rsidRPr="002431BA">
        <w:rPr>
          <w:rFonts w:ascii="Arial Narrow" w:hAnsi="Arial Narrow"/>
          <w:sz w:val="22"/>
          <w:szCs w:val="22"/>
        </w:rPr>
        <w:t xml:space="preserve"> w</w:t>
      </w:r>
      <w:r w:rsidR="00C31742" w:rsidRPr="002431BA">
        <w:rPr>
          <w:rFonts w:ascii="Arial Narrow" w:hAnsi="Arial Narrow"/>
          <w:sz w:val="22"/>
          <w:szCs w:val="22"/>
        </w:rPr>
        <w:t xml:space="preserve"> zakresie, w</w:t>
      </w:r>
      <w:r w:rsidRPr="002431BA">
        <w:rPr>
          <w:rFonts w:ascii="Arial Narrow" w:hAnsi="Arial Narrow"/>
          <w:sz w:val="22"/>
          <w:szCs w:val="22"/>
        </w:rPr>
        <w:t xml:space="preserve"> jakim Wykonawca powołuje się na </w:t>
      </w:r>
      <w:r w:rsidR="005F5ECA" w:rsidRPr="002431BA">
        <w:rPr>
          <w:rFonts w:ascii="Arial Narrow" w:hAnsi="Arial Narrow"/>
          <w:sz w:val="22"/>
          <w:szCs w:val="22"/>
        </w:rPr>
        <w:t xml:space="preserve">Nasze </w:t>
      </w:r>
      <w:r w:rsidRPr="002431BA">
        <w:rPr>
          <w:rFonts w:ascii="Arial Narrow" w:hAnsi="Arial Narrow"/>
          <w:sz w:val="22"/>
          <w:szCs w:val="22"/>
        </w:rPr>
        <w:t>zasoby</w:t>
      </w:r>
      <w:r w:rsidR="00B504BE" w:rsidRPr="002431BA">
        <w:rPr>
          <w:rFonts w:ascii="Arial Narrow" w:hAnsi="Arial Narrow"/>
          <w:sz w:val="22"/>
          <w:szCs w:val="22"/>
        </w:rPr>
        <w:t>.</w:t>
      </w:r>
    </w:p>
    <w:p w14:paraId="61565C75" w14:textId="77777777" w:rsidR="00E44494" w:rsidRPr="002431BA" w:rsidRDefault="0062379B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4925D41D" w14:textId="77777777" w:rsidR="006333E1" w:rsidRPr="002431BA" w:rsidRDefault="0062379B" w:rsidP="00E44494">
      <w:pPr>
        <w:tabs>
          <w:tab w:val="left" w:pos="5670"/>
        </w:tabs>
        <w:rPr>
          <w:rFonts w:ascii="Arial Narrow" w:hAnsi="Arial Narrow"/>
          <w:lang w:eastAsia="pl-PL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4B472DAF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04B0618D" w14:textId="77777777" w:rsidR="00B504BE" w:rsidRPr="002431BA" w:rsidRDefault="00DB1E74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OŚWIADCZENIE DOTYCZĄCE PODANYCH INFORMACJI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7D9B22EE" w14:textId="77777777" w:rsidR="00DB1E74" w:rsidRPr="002431BA" w:rsidRDefault="00DB1E74">
      <w:pPr>
        <w:pStyle w:val="Normalny1"/>
        <w:jc w:val="both"/>
        <w:rPr>
          <w:rFonts w:ascii="Arial Narrow" w:hAnsi="Arial Narrow"/>
          <w:b/>
          <w:u w:val="single"/>
        </w:rPr>
      </w:pPr>
    </w:p>
    <w:p w14:paraId="4397F3F4" w14:textId="77777777" w:rsidR="00B504BE" w:rsidRPr="002431BA" w:rsidRDefault="00B504BE">
      <w:pPr>
        <w:pStyle w:val="Normalny1"/>
        <w:jc w:val="both"/>
        <w:rPr>
          <w:rFonts w:ascii="Arial Narrow" w:hAnsi="Arial Narrow"/>
          <w:b/>
        </w:rPr>
      </w:pPr>
    </w:p>
    <w:p w14:paraId="3776BC45" w14:textId="77777777" w:rsidR="00B504BE" w:rsidRPr="002431BA" w:rsidRDefault="00DB1E74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B504BE" w:rsidRPr="002431BA">
        <w:rPr>
          <w:rFonts w:ascii="Arial Narrow" w:hAnsi="Arial Narrow"/>
          <w:bCs/>
          <w:sz w:val="22"/>
          <w:szCs w:val="22"/>
        </w:rPr>
        <w:t xml:space="preserve">, że wszystkie informacje podane w powyższych oświadczeniach są aktualne i zgodne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B504BE" w:rsidRPr="002431BA">
        <w:rPr>
          <w:rFonts w:ascii="Arial Narrow" w:hAnsi="Arial Narrow"/>
          <w:bCs/>
          <w:sz w:val="22"/>
          <w:szCs w:val="22"/>
        </w:rPr>
        <w:t>z prawdą oraz zostały przedstawione z pełną świadomością konsekwencji wprowadzenia Zamawiającego w błąd przy przedstawieniu informacji.</w:t>
      </w:r>
    </w:p>
    <w:p w14:paraId="61217ABB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5C6E45B4" w14:textId="77777777" w:rsidR="00E44494" w:rsidRPr="002431BA" w:rsidRDefault="00E44494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D74E834" w14:textId="77777777" w:rsidR="00C578AE" w:rsidRPr="002431BA" w:rsidRDefault="00C578AE" w:rsidP="00C578AE">
      <w:pPr>
        <w:rPr>
          <w:rFonts w:ascii="Arial Narrow" w:hAnsi="Arial Narrow"/>
          <w:lang w:eastAsia="pl-PL"/>
        </w:rPr>
      </w:pPr>
    </w:p>
    <w:p w14:paraId="58FCD640" w14:textId="77777777" w:rsidR="00C578AE" w:rsidRPr="002431BA" w:rsidRDefault="00C578AE" w:rsidP="00C578AE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2431BA">
        <w:rPr>
          <w:rFonts w:ascii="Arial Narrow" w:hAnsi="Arial Narrow"/>
          <w:b/>
          <w:bCs/>
          <w:i/>
          <w:color w:val="FF0000"/>
          <w:sz w:val="22"/>
          <w:szCs w:val="32"/>
          <w:lang w:eastAsia="pl-PL"/>
        </w:rPr>
        <w:t>Uwaga!</w:t>
      </w:r>
    </w:p>
    <w:p w14:paraId="76B43A66" w14:textId="77777777" w:rsidR="006333E1" w:rsidRPr="002431BA" w:rsidRDefault="00C578AE" w:rsidP="00C578AE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i/>
          <w:color w:val="FF0000"/>
          <w:sz w:val="22"/>
          <w:szCs w:val="22"/>
          <w:u w:val="single"/>
          <w:lang w:eastAsia="pl-PL"/>
        </w:rPr>
      </w:pPr>
      <w:r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</w:t>
      </w:r>
      <w:r w:rsidR="002C48C6"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uszeniem integralności podpisu.</w:t>
      </w:r>
    </w:p>
    <w:sectPr w:rsidR="006333E1" w:rsidRPr="002431BA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C33B8" w14:textId="77777777" w:rsidR="0066527B" w:rsidRDefault="0066527B">
      <w:r>
        <w:separator/>
      </w:r>
    </w:p>
  </w:endnote>
  <w:endnote w:type="continuationSeparator" w:id="0">
    <w:p w14:paraId="080A5FD0" w14:textId="77777777" w:rsidR="0066527B" w:rsidRDefault="0066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069B3" w14:textId="77777777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292E74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292E74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25E3B997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BA4A4" w14:textId="77777777" w:rsidR="0066527B" w:rsidRDefault="0066527B">
      <w:r>
        <w:separator/>
      </w:r>
    </w:p>
  </w:footnote>
  <w:footnote w:type="continuationSeparator" w:id="0">
    <w:p w14:paraId="058D24D0" w14:textId="77777777" w:rsidR="0066527B" w:rsidRDefault="0066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253FB" w14:textId="7B1A6E64" w:rsidR="002431BA" w:rsidRPr="002431BA" w:rsidRDefault="002431BA" w:rsidP="002431BA">
    <w:pPr>
      <w:autoSpaceDE/>
      <w:rPr>
        <w:rFonts w:ascii="Arial Narrow" w:eastAsia="Calibri" w:hAnsi="Arial Narrow"/>
        <w:b/>
        <w:bCs/>
        <w:sz w:val="22"/>
        <w:szCs w:val="22"/>
        <w:lang w:eastAsia="ar-SA"/>
      </w:rPr>
    </w:pPr>
    <w:r w:rsidRPr="002431BA">
      <w:rPr>
        <w:rFonts w:ascii="Arial Narrow" w:eastAsia="Calibri" w:hAnsi="Arial Narrow"/>
        <w:b/>
        <w:sz w:val="22"/>
        <w:szCs w:val="22"/>
        <w:lang w:eastAsia="ar-SA"/>
      </w:rPr>
      <w:t xml:space="preserve">Znak sprawy: </w:t>
    </w:r>
    <w:bookmarkStart w:id="0" w:name="_Toc65219281"/>
    <w:bookmarkStart w:id="1" w:name="_Toc66361287"/>
    <w:bookmarkStart w:id="2" w:name="_Toc76382993"/>
    <w:bookmarkStart w:id="3" w:name="_Toc87859601"/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ZP</w:t>
    </w:r>
    <w:bookmarkEnd w:id="0"/>
    <w:bookmarkEnd w:id="1"/>
    <w:bookmarkEnd w:id="2"/>
    <w:bookmarkEnd w:id="3"/>
    <w:r w:rsidR="00010274">
      <w:rPr>
        <w:rFonts w:ascii="Arial Narrow" w:eastAsia="Calibri" w:hAnsi="Arial Narrow"/>
        <w:b/>
        <w:bCs/>
        <w:sz w:val="22"/>
        <w:szCs w:val="22"/>
        <w:lang w:eastAsia="ar-SA"/>
      </w:rPr>
      <w:t>-0</w:t>
    </w:r>
    <w:r w:rsidR="00283CEE">
      <w:rPr>
        <w:rFonts w:ascii="Arial Narrow" w:eastAsia="Calibri" w:hAnsi="Arial Narrow"/>
        <w:b/>
        <w:bCs/>
        <w:sz w:val="22"/>
        <w:szCs w:val="22"/>
        <w:lang w:eastAsia="ar-SA"/>
      </w:rPr>
      <w:t>1</w:t>
    </w:r>
    <w:r w:rsidR="00010274">
      <w:rPr>
        <w:rFonts w:ascii="Arial Narrow" w:eastAsia="Calibri" w:hAnsi="Arial Narrow"/>
        <w:b/>
        <w:bCs/>
        <w:sz w:val="22"/>
        <w:szCs w:val="22"/>
        <w:lang w:eastAsia="ar-SA"/>
      </w:rPr>
      <w:t>/202</w:t>
    </w:r>
    <w:r w:rsidR="00283CEE">
      <w:rPr>
        <w:rFonts w:ascii="Arial Narrow" w:eastAsia="Calibri" w:hAnsi="Arial Narrow"/>
        <w:b/>
        <w:bCs/>
        <w:sz w:val="22"/>
        <w:szCs w:val="22"/>
        <w:lang w:eastAsia="ar-SA"/>
      </w:rPr>
      <w:t>5</w:t>
    </w:r>
    <w:r w:rsidR="00ED2AA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D2AA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D2AA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D2AA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D2AA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D2AAF">
      <w:rPr>
        <w:rFonts w:ascii="Arial Narrow" w:eastAsia="Calibri" w:hAnsi="Arial Narrow"/>
        <w:b/>
        <w:bCs/>
        <w:sz w:val="22"/>
        <w:szCs w:val="22"/>
        <w:lang w:eastAsia="ar-SA"/>
      </w:rPr>
      <w:tab/>
    </w:r>
    <w:r w:rsidR="00ED2AAF" w:rsidRPr="002431BA">
      <w:rPr>
        <w:rFonts w:ascii="Arial Narrow" w:eastAsia="Calibri" w:hAnsi="Arial Narrow"/>
        <w:b/>
        <w:sz w:val="24"/>
        <w:szCs w:val="24"/>
        <w:lang w:eastAsia="en-US"/>
      </w:rPr>
      <w:t xml:space="preserve">Załącznik nr </w:t>
    </w:r>
    <w:r w:rsidR="00336013">
      <w:rPr>
        <w:rFonts w:ascii="Arial Narrow" w:eastAsia="Calibri" w:hAnsi="Arial Narrow"/>
        <w:b/>
        <w:sz w:val="24"/>
        <w:szCs w:val="24"/>
        <w:lang w:eastAsia="en-US"/>
      </w:rPr>
      <w:t>5</w:t>
    </w:r>
    <w:r w:rsidR="00ED2AAF" w:rsidRPr="002431BA">
      <w:rPr>
        <w:rFonts w:ascii="Arial Narrow" w:eastAsia="Calibri" w:hAnsi="Arial Narrow"/>
        <w:b/>
        <w:sz w:val="24"/>
        <w:szCs w:val="24"/>
        <w:lang w:eastAsia="en-US"/>
      </w:rPr>
      <w:t xml:space="preserve"> do SWZ</w:t>
    </w:r>
  </w:p>
  <w:p w14:paraId="053C65C1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18572AD"/>
    <w:multiLevelType w:val="hybridMultilevel"/>
    <w:tmpl w:val="6F5C94A8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E2A66"/>
    <w:multiLevelType w:val="hybridMultilevel"/>
    <w:tmpl w:val="6ED8CA1E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1488D"/>
    <w:multiLevelType w:val="hybridMultilevel"/>
    <w:tmpl w:val="14CA1052"/>
    <w:lvl w:ilvl="0" w:tplc="0B58A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A5E5C"/>
    <w:multiLevelType w:val="hybridMultilevel"/>
    <w:tmpl w:val="8FC4B966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73F87"/>
    <w:multiLevelType w:val="hybridMultilevel"/>
    <w:tmpl w:val="B600A3E0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B5C9E"/>
    <w:multiLevelType w:val="hybridMultilevel"/>
    <w:tmpl w:val="5850511E"/>
    <w:lvl w:ilvl="0" w:tplc="10DC4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315092">
    <w:abstractNumId w:val="0"/>
  </w:num>
  <w:num w:numId="2" w16cid:durableId="2072728815">
    <w:abstractNumId w:val="1"/>
  </w:num>
  <w:num w:numId="3" w16cid:durableId="1644119003">
    <w:abstractNumId w:val="2"/>
    <w:lvlOverride w:ilvl="0">
      <w:startOverride w:val="1"/>
    </w:lvlOverride>
  </w:num>
  <w:num w:numId="4" w16cid:durableId="2102338442">
    <w:abstractNumId w:val="9"/>
  </w:num>
  <w:num w:numId="5" w16cid:durableId="65616002">
    <w:abstractNumId w:val="4"/>
  </w:num>
  <w:num w:numId="6" w16cid:durableId="827019909">
    <w:abstractNumId w:val="11"/>
  </w:num>
  <w:num w:numId="7" w16cid:durableId="826629437">
    <w:abstractNumId w:val="7"/>
  </w:num>
  <w:num w:numId="8" w16cid:durableId="1416588041">
    <w:abstractNumId w:val="13"/>
  </w:num>
  <w:num w:numId="9" w16cid:durableId="174543060">
    <w:abstractNumId w:val="5"/>
  </w:num>
  <w:num w:numId="10" w16cid:durableId="816917626">
    <w:abstractNumId w:val="8"/>
  </w:num>
  <w:num w:numId="11" w16cid:durableId="388849907">
    <w:abstractNumId w:val="14"/>
  </w:num>
  <w:num w:numId="12" w16cid:durableId="734353505">
    <w:abstractNumId w:val="6"/>
  </w:num>
  <w:num w:numId="13" w16cid:durableId="1937640180">
    <w:abstractNumId w:val="12"/>
  </w:num>
  <w:num w:numId="14" w16cid:durableId="1424184606">
    <w:abstractNumId w:val="3"/>
  </w:num>
  <w:num w:numId="15" w16cid:durableId="8428660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7558"/>
    <w:rsid w:val="00010274"/>
    <w:rsid w:val="0002391E"/>
    <w:rsid w:val="00032884"/>
    <w:rsid w:val="000358D7"/>
    <w:rsid w:val="00050D6A"/>
    <w:rsid w:val="00065769"/>
    <w:rsid w:val="00076D02"/>
    <w:rsid w:val="00077126"/>
    <w:rsid w:val="00084CA2"/>
    <w:rsid w:val="00097B3B"/>
    <w:rsid w:val="00097BB2"/>
    <w:rsid w:val="000A691C"/>
    <w:rsid w:val="000A704A"/>
    <w:rsid w:val="000C382B"/>
    <w:rsid w:val="000C69FE"/>
    <w:rsid w:val="000F2D95"/>
    <w:rsid w:val="001061D2"/>
    <w:rsid w:val="00106FA9"/>
    <w:rsid w:val="00134442"/>
    <w:rsid w:val="00147D60"/>
    <w:rsid w:val="00152795"/>
    <w:rsid w:val="00162D0D"/>
    <w:rsid w:val="00182869"/>
    <w:rsid w:val="00190030"/>
    <w:rsid w:val="00196AB6"/>
    <w:rsid w:val="001A27D6"/>
    <w:rsid w:val="001B2C8E"/>
    <w:rsid w:val="001D73CD"/>
    <w:rsid w:val="001F0526"/>
    <w:rsid w:val="00204BFE"/>
    <w:rsid w:val="0021305B"/>
    <w:rsid w:val="002431BA"/>
    <w:rsid w:val="00283CEE"/>
    <w:rsid w:val="00291D1E"/>
    <w:rsid w:val="00292E74"/>
    <w:rsid w:val="002B1661"/>
    <w:rsid w:val="002C1AF2"/>
    <w:rsid w:val="002C2ADE"/>
    <w:rsid w:val="002C39B9"/>
    <w:rsid w:val="002C48C6"/>
    <w:rsid w:val="002D4647"/>
    <w:rsid w:val="002E7C33"/>
    <w:rsid w:val="002F1ECE"/>
    <w:rsid w:val="003306CE"/>
    <w:rsid w:val="00333300"/>
    <w:rsid w:val="00336013"/>
    <w:rsid w:val="00356FA2"/>
    <w:rsid w:val="00364DEA"/>
    <w:rsid w:val="003A36AC"/>
    <w:rsid w:val="003B42A1"/>
    <w:rsid w:val="003B5598"/>
    <w:rsid w:val="003B7712"/>
    <w:rsid w:val="003E0E97"/>
    <w:rsid w:val="003E49A7"/>
    <w:rsid w:val="003F43CE"/>
    <w:rsid w:val="004062E1"/>
    <w:rsid w:val="00414CBA"/>
    <w:rsid w:val="004177AF"/>
    <w:rsid w:val="004326CD"/>
    <w:rsid w:val="00480971"/>
    <w:rsid w:val="0048365C"/>
    <w:rsid w:val="0049271B"/>
    <w:rsid w:val="00493AB7"/>
    <w:rsid w:val="004A2957"/>
    <w:rsid w:val="004A6535"/>
    <w:rsid w:val="004D2063"/>
    <w:rsid w:val="004F3134"/>
    <w:rsid w:val="00503F5E"/>
    <w:rsid w:val="00512B8B"/>
    <w:rsid w:val="00515DA7"/>
    <w:rsid w:val="00555050"/>
    <w:rsid w:val="0058013F"/>
    <w:rsid w:val="005B0CC2"/>
    <w:rsid w:val="005D3126"/>
    <w:rsid w:val="005F5ECA"/>
    <w:rsid w:val="005F6AD1"/>
    <w:rsid w:val="0062379B"/>
    <w:rsid w:val="006333E1"/>
    <w:rsid w:val="00644F1C"/>
    <w:rsid w:val="00655584"/>
    <w:rsid w:val="0066527B"/>
    <w:rsid w:val="0067057D"/>
    <w:rsid w:val="00673F7A"/>
    <w:rsid w:val="006832E4"/>
    <w:rsid w:val="006C6471"/>
    <w:rsid w:val="006E7584"/>
    <w:rsid w:val="00701802"/>
    <w:rsid w:val="00703C5A"/>
    <w:rsid w:val="00704D23"/>
    <w:rsid w:val="00723929"/>
    <w:rsid w:val="00737EE3"/>
    <w:rsid w:val="00751879"/>
    <w:rsid w:val="007530B4"/>
    <w:rsid w:val="00757246"/>
    <w:rsid w:val="0075791F"/>
    <w:rsid w:val="007875A4"/>
    <w:rsid w:val="00797088"/>
    <w:rsid w:val="007B7E1C"/>
    <w:rsid w:val="007C4053"/>
    <w:rsid w:val="007C412D"/>
    <w:rsid w:val="007E0379"/>
    <w:rsid w:val="0083458B"/>
    <w:rsid w:val="00862323"/>
    <w:rsid w:val="0089507A"/>
    <w:rsid w:val="008A010D"/>
    <w:rsid w:val="008B4BB6"/>
    <w:rsid w:val="008B5945"/>
    <w:rsid w:val="008C5F5F"/>
    <w:rsid w:val="008E4462"/>
    <w:rsid w:val="008F4CCF"/>
    <w:rsid w:val="00904ED5"/>
    <w:rsid w:val="00932D0A"/>
    <w:rsid w:val="00974571"/>
    <w:rsid w:val="00977B0D"/>
    <w:rsid w:val="00997DEA"/>
    <w:rsid w:val="009A1E3D"/>
    <w:rsid w:val="009A5C4C"/>
    <w:rsid w:val="009C5273"/>
    <w:rsid w:val="009D2941"/>
    <w:rsid w:val="009D5A2B"/>
    <w:rsid w:val="009D6C08"/>
    <w:rsid w:val="00A017BE"/>
    <w:rsid w:val="00A11665"/>
    <w:rsid w:val="00A122FD"/>
    <w:rsid w:val="00A12A4A"/>
    <w:rsid w:val="00A14163"/>
    <w:rsid w:val="00A20BB7"/>
    <w:rsid w:val="00A44333"/>
    <w:rsid w:val="00A64A42"/>
    <w:rsid w:val="00A804B2"/>
    <w:rsid w:val="00A91A19"/>
    <w:rsid w:val="00AD0B2A"/>
    <w:rsid w:val="00B01051"/>
    <w:rsid w:val="00B1264A"/>
    <w:rsid w:val="00B34353"/>
    <w:rsid w:val="00B4332D"/>
    <w:rsid w:val="00B43852"/>
    <w:rsid w:val="00B504BE"/>
    <w:rsid w:val="00B56DBB"/>
    <w:rsid w:val="00B64E33"/>
    <w:rsid w:val="00B87D49"/>
    <w:rsid w:val="00B96598"/>
    <w:rsid w:val="00B9730B"/>
    <w:rsid w:val="00BA479E"/>
    <w:rsid w:val="00BA549E"/>
    <w:rsid w:val="00BA5FD3"/>
    <w:rsid w:val="00BD4458"/>
    <w:rsid w:val="00BE50DE"/>
    <w:rsid w:val="00BE74A3"/>
    <w:rsid w:val="00BF5484"/>
    <w:rsid w:val="00BF79A8"/>
    <w:rsid w:val="00C0775D"/>
    <w:rsid w:val="00C12878"/>
    <w:rsid w:val="00C229E0"/>
    <w:rsid w:val="00C24542"/>
    <w:rsid w:val="00C31742"/>
    <w:rsid w:val="00C42A38"/>
    <w:rsid w:val="00C55996"/>
    <w:rsid w:val="00C578AE"/>
    <w:rsid w:val="00C65C96"/>
    <w:rsid w:val="00C82EC2"/>
    <w:rsid w:val="00C83989"/>
    <w:rsid w:val="00CD14E4"/>
    <w:rsid w:val="00CE3A7A"/>
    <w:rsid w:val="00D01D55"/>
    <w:rsid w:val="00D12512"/>
    <w:rsid w:val="00D214DE"/>
    <w:rsid w:val="00D2362B"/>
    <w:rsid w:val="00D403A8"/>
    <w:rsid w:val="00D404AD"/>
    <w:rsid w:val="00D435AB"/>
    <w:rsid w:val="00D65A96"/>
    <w:rsid w:val="00D746F9"/>
    <w:rsid w:val="00D8055C"/>
    <w:rsid w:val="00D85AB8"/>
    <w:rsid w:val="00D973E5"/>
    <w:rsid w:val="00DB1E74"/>
    <w:rsid w:val="00E049CE"/>
    <w:rsid w:val="00E04F98"/>
    <w:rsid w:val="00E10526"/>
    <w:rsid w:val="00E142E9"/>
    <w:rsid w:val="00E16AC5"/>
    <w:rsid w:val="00E44494"/>
    <w:rsid w:val="00E60F2D"/>
    <w:rsid w:val="00E74E07"/>
    <w:rsid w:val="00E82699"/>
    <w:rsid w:val="00E87A33"/>
    <w:rsid w:val="00E9605F"/>
    <w:rsid w:val="00EA11A4"/>
    <w:rsid w:val="00EB5D33"/>
    <w:rsid w:val="00EC7554"/>
    <w:rsid w:val="00ED2AAF"/>
    <w:rsid w:val="00EE7EAE"/>
    <w:rsid w:val="00F04473"/>
    <w:rsid w:val="00F05307"/>
    <w:rsid w:val="00F12D7E"/>
    <w:rsid w:val="00F17CB4"/>
    <w:rsid w:val="00F65BF4"/>
    <w:rsid w:val="00F848EC"/>
    <w:rsid w:val="00F86705"/>
    <w:rsid w:val="00FA46D1"/>
    <w:rsid w:val="00FA68DD"/>
    <w:rsid w:val="00FB52F3"/>
    <w:rsid w:val="00FD1294"/>
    <w:rsid w:val="00FD7EFF"/>
    <w:rsid w:val="00FE735D"/>
    <w:rsid w:val="00FF0DF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F26362"/>
  <w15:chartTrackingRefBased/>
  <w15:docId w15:val="{D0FE3812-D6CA-4506-AE56-A916E077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31B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431BA"/>
    <w:rPr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431BA"/>
    <w:pPr>
      <w:suppressAutoHyphens w:val="0"/>
      <w:autoSpaceDE/>
      <w:ind w:firstLine="210"/>
    </w:pPr>
    <w:rPr>
      <w:sz w:val="24"/>
      <w:szCs w:val="24"/>
      <w:lang w:val="en-US"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rsid w:val="002431B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Joanna Sarbak</cp:lastModifiedBy>
  <cp:revision>7</cp:revision>
  <cp:lastPrinted>2021-02-19T09:11:00Z</cp:lastPrinted>
  <dcterms:created xsi:type="dcterms:W3CDTF">2023-11-14T11:45:00Z</dcterms:created>
  <dcterms:modified xsi:type="dcterms:W3CDTF">2025-02-20T21:21:00Z</dcterms:modified>
</cp:coreProperties>
</file>